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220E0"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98220E3" w14:textId="77777777">
        <w:tc>
          <w:tcPr>
            <w:tcW w:w="10419" w:type="dxa"/>
            <w:shd w:val="clear" w:color="auto" w:fill="auto"/>
          </w:tcPr>
          <w:p w14:paraId="598220E1"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98221C5" wp14:editId="598221C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220E2" w14:textId="77777777" w:rsidR="00472B25" w:rsidRDefault="00472B25" w:rsidP="005D2BD5">
            <w:pPr>
              <w:pStyle w:val="Pieddepage"/>
              <w:tabs>
                <w:tab w:val="clear" w:pos="4536"/>
                <w:tab w:val="clear" w:pos="9072"/>
              </w:tabs>
              <w:jc w:val="center"/>
            </w:pPr>
          </w:p>
        </w:tc>
      </w:tr>
    </w:tbl>
    <w:p w14:paraId="598220E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98220E9" w14:textId="77777777">
        <w:tc>
          <w:tcPr>
            <w:tcW w:w="9288" w:type="dxa"/>
            <w:shd w:val="clear" w:color="auto" w:fill="66CCFF"/>
          </w:tcPr>
          <w:p w14:paraId="598220E5" w14:textId="77777777" w:rsidR="00472B25" w:rsidRPr="00837842" w:rsidRDefault="00472B25">
            <w:pPr>
              <w:pStyle w:val="Titre8"/>
              <w:tabs>
                <w:tab w:val="num" w:pos="0"/>
                <w:tab w:val="right" w:pos="9639"/>
              </w:tabs>
              <w:spacing w:before="120" w:after="120"/>
              <w:rPr>
                <w:bCs w:val="0"/>
                <w:caps/>
                <w:sz w:val="28"/>
                <w:szCs w:val="28"/>
              </w:rPr>
            </w:pPr>
            <w:r w:rsidRPr="00837842">
              <w:rPr>
                <w:bCs w:val="0"/>
                <w:caps/>
              </w:rPr>
              <w:t>MARCHES ET ACCORDS-CADRES</w:t>
            </w:r>
          </w:p>
          <w:p w14:paraId="598220E6" w14:textId="77777777" w:rsidR="007509C7" w:rsidRPr="00837842" w:rsidRDefault="00472B25" w:rsidP="007509C7">
            <w:pPr>
              <w:pStyle w:val="Titre8"/>
              <w:tabs>
                <w:tab w:val="num" w:pos="0"/>
                <w:tab w:val="right" w:pos="9639"/>
              </w:tabs>
              <w:rPr>
                <w:bCs w:val="0"/>
                <w:caps/>
                <w:sz w:val="28"/>
                <w:szCs w:val="28"/>
              </w:rPr>
            </w:pPr>
            <w:r w:rsidRPr="00837842">
              <w:rPr>
                <w:bCs w:val="0"/>
                <w:caps/>
                <w:sz w:val="28"/>
                <w:szCs w:val="28"/>
              </w:rPr>
              <w:t>DECLARATION DU candidat INDIVIDUEL</w:t>
            </w:r>
            <w:r w:rsidR="007509C7" w:rsidRPr="00837842">
              <w:rPr>
                <w:bCs w:val="0"/>
                <w:caps/>
                <w:sz w:val="28"/>
                <w:szCs w:val="28"/>
              </w:rPr>
              <w:t xml:space="preserve"> </w:t>
            </w:r>
            <w:r w:rsidRPr="00837842">
              <w:rPr>
                <w:bCs w:val="0"/>
                <w:sz w:val="28"/>
                <w:szCs w:val="28"/>
              </w:rPr>
              <w:t xml:space="preserve">OU DU MEMBRE </w:t>
            </w:r>
          </w:p>
          <w:p w14:paraId="598220E7" w14:textId="77777777" w:rsidR="00472B25" w:rsidRPr="007509C7" w:rsidRDefault="00472B25" w:rsidP="007509C7">
            <w:pPr>
              <w:pStyle w:val="Titre8"/>
              <w:tabs>
                <w:tab w:val="num" w:pos="0"/>
                <w:tab w:val="right" w:pos="9639"/>
              </w:tabs>
              <w:rPr>
                <w:b w:val="0"/>
                <w:caps/>
                <w:sz w:val="28"/>
                <w:szCs w:val="28"/>
              </w:rPr>
            </w:pPr>
            <w:r w:rsidRPr="00837842">
              <w:rPr>
                <w:bCs w:val="0"/>
                <w:sz w:val="28"/>
                <w:szCs w:val="28"/>
              </w:rPr>
              <w:t>DU GROUPEMENT</w:t>
            </w:r>
          </w:p>
        </w:tc>
        <w:tc>
          <w:tcPr>
            <w:tcW w:w="1080" w:type="dxa"/>
            <w:shd w:val="clear" w:color="auto" w:fill="66CCFF"/>
          </w:tcPr>
          <w:p w14:paraId="598220E8" w14:textId="77777777" w:rsidR="00472B25" w:rsidRDefault="00472B25">
            <w:pPr>
              <w:pStyle w:val="Titre8"/>
              <w:tabs>
                <w:tab w:val="num" w:pos="0"/>
                <w:tab w:val="right" w:pos="9639"/>
              </w:tabs>
              <w:spacing w:before="120" w:after="120"/>
            </w:pPr>
            <w:r>
              <w:rPr>
                <w:caps/>
                <w:sz w:val="28"/>
                <w:szCs w:val="28"/>
              </w:rPr>
              <w:t>DC2</w:t>
            </w:r>
          </w:p>
        </w:tc>
      </w:tr>
    </w:tbl>
    <w:p w14:paraId="598220EA" w14:textId="77777777" w:rsidR="00472B25" w:rsidRDefault="00472B25">
      <w:pPr>
        <w:jc w:val="both"/>
        <w:rPr>
          <w:rFonts w:ascii="Arial" w:hAnsi="Arial" w:cs="Arial"/>
        </w:rPr>
      </w:pPr>
    </w:p>
    <w:p w14:paraId="598220EB"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98220EC"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98220ED"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98220E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8220F0" w14:textId="77777777">
        <w:tc>
          <w:tcPr>
            <w:tcW w:w="10331" w:type="dxa"/>
            <w:shd w:val="clear" w:color="auto" w:fill="66CCFF"/>
          </w:tcPr>
          <w:p w14:paraId="598220EF"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98220F1"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598220F2" w14:textId="77777777" w:rsidR="00472B25" w:rsidRDefault="00472B25">
      <w:pPr>
        <w:rPr>
          <w:rFonts w:ascii="Arial" w:hAnsi="Arial" w:cs="Arial"/>
          <w:b/>
          <w:bCs/>
        </w:rPr>
      </w:pPr>
    </w:p>
    <w:p w14:paraId="5890FA9F" w14:textId="77777777" w:rsidR="00FC32D7" w:rsidRPr="00754E7D" w:rsidRDefault="00FC32D7" w:rsidP="00FC32D7">
      <w:pPr>
        <w:pStyle w:val="En-tte"/>
        <w:rPr>
          <w:rFonts w:ascii="Arial" w:hAnsi="Arial" w:cs="Arial"/>
          <w:b/>
          <w:bCs/>
        </w:rPr>
      </w:pPr>
      <w:r w:rsidRPr="00754E7D">
        <w:rPr>
          <w:rFonts w:ascii="Arial" w:hAnsi="Arial" w:cs="Arial"/>
          <w:b/>
          <w:bCs/>
        </w:rPr>
        <w:t>Etablissement Français du Sang Nouvelle-Aquitaine</w:t>
      </w:r>
    </w:p>
    <w:p w14:paraId="4CEB7BDB" w14:textId="77777777" w:rsidR="00FC32D7" w:rsidRPr="00754E7D" w:rsidRDefault="00FC32D7" w:rsidP="00FC32D7">
      <w:pPr>
        <w:pStyle w:val="En-tte"/>
        <w:rPr>
          <w:rFonts w:ascii="Arial" w:hAnsi="Arial" w:cs="Arial"/>
        </w:rPr>
      </w:pPr>
      <w:r w:rsidRPr="00754E7D">
        <w:rPr>
          <w:rFonts w:ascii="Arial" w:hAnsi="Arial" w:cs="Arial"/>
        </w:rPr>
        <w:t>Service Achats-Marchés</w:t>
      </w:r>
    </w:p>
    <w:p w14:paraId="00FB4F16" w14:textId="77777777" w:rsidR="00FC32D7" w:rsidRPr="00754E7D" w:rsidRDefault="00FC32D7" w:rsidP="00FC32D7">
      <w:pPr>
        <w:pStyle w:val="En-tte"/>
        <w:rPr>
          <w:rFonts w:ascii="Arial" w:hAnsi="Arial" w:cs="Arial"/>
        </w:rPr>
      </w:pPr>
      <w:r w:rsidRPr="00754E7D">
        <w:rPr>
          <w:rFonts w:ascii="Arial" w:hAnsi="Arial" w:cs="Arial"/>
        </w:rPr>
        <w:t>Bâtiment 4 Enora Park</w:t>
      </w:r>
    </w:p>
    <w:p w14:paraId="4415C041" w14:textId="77777777" w:rsidR="00FC32D7" w:rsidRPr="00754E7D" w:rsidRDefault="00FC32D7" w:rsidP="00FC32D7">
      <w:pPr>
        <w:pStyle w:val="En-tte"/>
        <w:rPr>
          <w:rFonts w:ascii="Arial" w:hAnsi="Arial" w:cs="Arial"/>
        </w:rPr>
      </w:pPr>
      <w:r w:rsidRPr="00754E7D">
        <w:rPr>
          <w:rFonts w:ascii="Arial" w:hAnsi="Arial" w:cs="Arial"/>
        </w:rPr>
        <w:t>198, avenue du Haut Lévêque – CS 20020</w:t>
      </w:r>
    </w:p>
    <w:p w14:paraId="117D5F79" w14:textId="77777777" w:rsidR="00FC32D7" w:rsidRPr="00754E7D" w:rsidRDefault="00FC32D7" w:rsidP="00FC32D7">
      <w:pPr>
        <w:pStyle w:val="En-tte"/>
        <w:rPr>
          <w:rFonts w:ascii="Arial" w:hAnsi="Arial" w:cs="Arial"/>
        </w:rPr>
      </w:pPr>
      <w:r w:rsidRPr="00754E7D">
        <w:rPr>
          <w:rFonts w:ascii="Arial" w:hAnsi="Arial" w:cs="Arial"/>
        </w:rPr>
        <w:t>33 615 PESSAC Cedex</w:t>
      </w:r>
    </w:p>
    <w:p w14:paraId="11C46C71" w14:textId="77777777" w:rsidR="00FC32D7" w:rsidRDefault="00FC32D7" w:rsidP="00FC32D7">
      <w:pPr>
        <w:pStyle w:val="En-tte"/>
        <w:tabs>
          <w:tab w:val="clear" w:pos="4536"/>
          <w:tab w:val="clear" w:pos="9072"/>
        </w:tabs>
        <w:rPr>
          <w:rFonts w:ascii="Arial" w:hAnsi="Arial" w:cs="Arial"/>
        </w:rPr>
      </w:pPr>
    </w:p>
    <w:p w14:paraId="598220F5" w14:textId="11CD0191" w:rsidR="00472B25" w:rsidRPr="00FC32D7" w:rsidRDefault="00FC32D7" w:rsidP="00FC32D7">
      <w:pPr>
        <w:pStyle w:val="En-tte"/>
        <w:tabs>
          <w:tab w:val="clear" w:pos="4536"/>
          <w:tab w:val="clear" w:pos="9072"/>
        </w:tabs>
        <w:rPr>
          <w:rFonts w:ascii="Arial" w:hAnsi="Arial" w:cs="Arial"/>
        </w:rPr>
      </w:pPr>
      <w:r w:rsidRPr="00754E7D">
        <w:rPr>
          <w:rFonts w:ascii="Arial" w:hAnsi="Arial" w:cs="Arial"/>
        </w:rPr>
        <w:t>Tel : 05.56.56.79.43 – Fax : 05.56.56.79.42</w:t>
      </w:r>
    </w:p>
    <w:p w14:paraId="598220F6"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8220F8" w14:textId="77777777">
        <w:tc>
          <w:tcPr>
            <w:tcW w:w="10331" w:type="dxa"/>
            <w:shd w:val="clear" w:color="auto" w:fill="66CCFF"/>
          </w:tcPr>
          <w:p w14:paraId="598220F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98220F9"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98220FA" w14:textId="77777777" w:rsidR="00472B25" w:rsidRDefault="00472B25">
      <w:pPr>
        <w:rPr>
          <w:rFonts w:ascii="Arial" w:hAnsi="Arial" w:cs="Arial"/>
          <w:bCs/>
        </w:rPr>
      </w:pPr>
    </w:p>
    <w:p w14:paraId="598220FB" w14:textId="77777777" w:rsidR="00472B25" w:rsidRDefault="00472B25">
      <w:pPr>
        <w:rPr>
          <w:rFonts w:ascii="Arial" w:hAnsi="Arial" w:cs="Arial"/>
          <w:bCs/>
        </w:rPr>
      </w:pPr>
    </w:p>
    <w:p w14:paraId="598220FC" w14:textId="77777777" w:rsidR="00472B25" w:rsidRDefault="00472B25">
      <w:pPr>
        <w:rPr>
          <w:rFonts w:ascii="Arial" w:hAnsi="Arial" w:cs="Arial"/>
          <w:bCs/>
        </w:rPr>
      </w:pPr>
    </w:p>
    <w:p w14:paraId="598220FD" w14:textId="77777777" w:rsidR="00472B25" w:rsidRDefault="00472B25">
      <w:pPr>
        <w:jc w:val="both"/>
        <w:rPr>
          <w:rFonts w:ascii="Arial" w:hAnsi="Arial" w:cs="Arial"/>
          <w:bCs/>
        </w:rPr>
      </w:pPr>
    </w:p>
    <w:p w14:paraId="598220FE"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822100" w14:textId="77777777">
        <w:tc>
          <w:tcPr>
            <w:tcW w:w="10331" w:type="dxa"/>
            <w:shd w:val="clear" w:color="auto" w:fill="66CCFF"/>
          </w:tcPr>
          <w:p w14:paraId="598220FF"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9822101" w14:textId="77777777" w:rsidR="00472B25" w:rsidRDefault="00472B25">
      <w:pPr>
        <w:pStyle w:val="Titre9"/>
        <w:numPr>
          <w:ilvl w:val="0"/>
          <w:numId w:val="0"/>
        </w:numPr>
        <w:rPr>
          <w:i w:val="0"/>
          <w:sz w:val="20"/>
        </w:rPr>
      </w:pPr>
    </w:p>
    <w:p w14:paraId="59822102"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9822103" w14:textId="77777777" w:rsidR="00472B25" w:rsidRDefault="00472B25">
      <w:pPr>
        <w:pStyle w:val="Titre9"/>
        <w:tabs>
          <w:tab w:val="num" w:pos="0"/>
        </w:tabs>
        <w:ind w:left="0"/>
        <w:jc w:val="both"/>
        <w:rPr>
          <w:i w:val="0"/>
          <w:iCs w:val="0"/>
          <w:sz w:val="20"/>
          <w:szCs w:val="20"/>
        </w:rPr>
      </w:pPr>
    </w:p>
    <w:p w14:paraId="5982210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proofErr w:type="gramStart"/>
      <w:r>
        <w:rPr>
          <w:i w:val="0"/>
          <w:sz w:val="20"/>
          <w:szCs w:val="20"/>
        </w:rPr>
        <w:t>et</w:t>
      </w:r>
      <w:proofErr w:type="gramEnd"/>
      <w:r>
        <w:rPr>
          <w:i w:val="0"/>
          <w:sz w:val="20"/>
          <w:szCs w:val="20"/>
        </w:rPr>
        <w:t xml:space="preserve">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9822105" w14:textId="77777777" w:rsidR="00472B25" w:rsidRDefault="00472B25">
      <w:pPr>
        <w:jc w:val="both"/>
        <w:rPr>
          <w:rFonts w:ascii="Arial" w:hAnsi="Arial" w:cs="Arial"/>
          <w:b/>
          <w:bCs/>
        </w:rPr>
      </w:pPr>
    </w:p>
    <w:p w14:paraId="59822106" w14:textId="77777777" w:rsidR="00472B25" w:rsidRDefault="00472B25">
      <w:pPr>
        <w:jc w:val="both"/>
        <w:rPr>
          <w:rFonts w:ascii="Arial" w:hAnsi="Arial" w:cs="Arial"/>
          <w:b/>
          <w:bCs/>
        </w:rPr>
      </w:pPr>
    </w:p>
    <w:p w14:paraId="59822107" w14:textId="77777777" w:rsidR="00472B25" w:rsidRDefault="00472B25">
      <w:pPr>
        <w:jc w:val="both"/>
        <w:rPr>
          <w:rFonts w:ascii="Arial" w:hAnsi="Arial" w:cs="Arial"/>
          <w:b/>
          <w:bCs/>
        </w:rPr>
      </w:pPr>
    </w:p>
    <w:p w14:paraId="59822108" w14:textId="77777777" w:rsidR="00472B25" w:rsidRDefault="00472B25">
      <w:pPr>
        <w:jc w:val="both"/>
        <w:rPr>
          <w:rFonts w:ascii="Arial" w:hAnsi="Arial" w:cs="Arial"/>
          <w:b/>
          <w:bCs/>
        </w:rPr>
      </w:pPr>
    </w:p>
    <w:p w14:paraId="59822109" w14:textId="77777777" w:rsidR="00472B25" w:rsidRDefault="00472B25">
      <w:pPr>
        <w:jc w:val="both"/>
        <w:rPr>
          <w:rFonts w:ascii="Arial" w:hAnsi="Arial" w:cs="Arial"/>
          <w:b/>
          <w:bCs/>
        </w:rPr>
      </w:pPr>
    </w:p>
    <w:p w14:paraId="5982210A"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5982210B" w14:textId="77777777" w:rsidR="00472B25" w:rsidRDefault="00472B25">
      <w:pPr>
        <w:jc w:val="both"/>
        <w:rPr>
          <w:rFonts w:ascii="Arial" w:hAnsi="Arial" w:cs="Arial"/>
          <w:b/>
          <w:bCs/>
        </w:rPr>
      </w:pPr>
    </w:p>
    <w:p w14:paraId="5982210C" w14:textId="77777777" w:rsidR="00472B25" w:rsidRDefault="00472B25">
      <w:pPr>
        <w:jc w:val="both"/>
        <w:rPr>
          <w:rFonts w:ascii="Arial" w:hAnsi="Arial" w:cs="Arial"/>
          <w:b/>
          <w:bCs/>
        </w:rPr>
      </w:pPr>
    </w:p>
    <w:p w14:paraId="5982210D" w14:textId="77777777" w:rsidR="00472B25" w:rsidRDefault="00472B25">
      <w:pPr>
        <w:jc w:val="both"/>
        <w:rPr>
          <w:rFonts w:ascii="Arial" w:hAnsi="Arial" w:cs="Arial"/>
          <w:b/>
          <w:bCs/>
        </w:rPr>
      </w:pPr>
    </w:p>
    <w:p w14:paraId="5982210E" w14:textId="77777777" w:rsidR="00472B25" w:rsidRDefault="00472B25">
      <w:pPr>
        <w:jc w:val="both"/>
        <w:rPr>
          <w:rFonts w:ascii="Arial" w:hAnsi="Arial" w:cs="Arial"/>
          <w:b/>
          <w:bCs/>
        </w:rPr>
      </w:pPr>
    </w:p>
    <w:p w14:paraId="5982210F" w14:textId="77777777" w:rsidR="00472B25" w:rsidRDefault="00472B25">
      <w:pPr>
        <w:jc w:val="both"/>
        <w:rPr>
          <w:rFonts w:ascii="Arial" w:hAnsi="Arial" w:cs="Arial"/>
          <w:bCs/>
        </w:rPr>
      </w:pPr>
    </w:p>
    <w:p w14:paraId="59822110" w14:textId="77777777" w:rsidR="00472B25" w:rsidRDefault="00472B25">
      <w:pPr>
        <w:jc w:val="both"/>
        <w:rPr>
          <w:rFonts w:ascii="Arial" w:hAnsi="Arial" w:cs="Arial"/>
          <w:bCs/>
        </w:rPr>
      </w:pPr>
    </w:p>
    <w:p w14:paraId="5982211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9822112"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982211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9822117" w14:textId="77777777" w:rsidTr="00D63EF7">
        <w:trPr>
          <w:gridAfter w:val="1"/>
          <w:wAfter w:w="10" w:type="dxa"/>
          <w:trHeight w:val="296"/>
        </w:trPr>
        <w:tc>
          <w:tcPr>
            <w:tcW w:w="8506" w:type="dxa"/>
            <w:gridSpan w:val="2"/>
            <w:shd w:val="clear" w:color="auto" w:fill="auto"/>
            <w:vAlign w:val="center"/>
          </w:tcPr>
          <w:p w14:paraId="59822114"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982211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59822116" w14:textId="77777777" w:rsidR="00472B25" w:rsidRDefault="00472B25">
            <w:pPr>
              <w:snapToGrid w:val="0"/>
              <w:jc w:val="center"/>
              <w:rPr>
                <w:rFonts w:ascii="Arial" w:hAnsi="Arial" w:cs="Arial"/>
                <w:b/>
                <w:bCs/>
              </w:rPr>
            </w:pPr>
          </w:p>
        </w:tc>
      </w:tr>
      <w:tr w:rsidR="00261FC1" w14:paraId="5982211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9822118" w14:textId="77777777" w:rsidR="00261FC1" w:rsidRDefault="00261FC1">
            <w:pPr>
              <w:pStyle w:val="fcase1ertab"/>
              <w:snapToGrid w:val="0"/>
              <w:rPr>
                <w:rFonts w:ascii="Arial" w:hAnsi="Arial" w:cs="Arial"/>
                <w:b/>
                <w:bCs/>
              </w:rPr>
            </w:pPr>
          </w:p>
          <w:p w14:paraId="59822119"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rPr>
                <w:rFonts w:ascii="Arial" w:hAnsi="Arial" w:cs="Arial"/>
                <w:bCs/>
              </w:rPr>
              <w:t xml:space="preserve"> </w:t>
            </w:r>
            <w:r>
              <w:rPr>
                <w:rFonts w:ascii="Arial" w:hAnsi="Arial" w:cs="Arial"/>
              </w:rPr>
              <w:t>Entreprise adaptée</w:t>
            </w:r>
          </w:p>
          <w:p w14:paraId="5982211A"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837842">
              <w:fldChar w:fldCharType="begin"/>
            </w:r>
            <w:r w:rsidR="00837842">
              <w:instrText xml:space="preserve"> HYPERLINK "https://www.legifrance.gouv.fr/affichCodeArticle.do?cidTexte=LEGITEXT000006072050&amp;idArticle=LEGIARTI000006903712&amp;dateTexte=&amp;categorieLien=cid" </w:instrText>
            </w:r>
            <w:r w:rsidR="00837842">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837842">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5982211B"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982211C" w14:textId="77777777" w:rsidR="00261FC1" w:rsidRDefault="00261FC1">
            <w:pPr>
              <w:snapToGrid w:val="0"/>
              <w:ind w:left="170" w:right="170"/>
              <w:jc w:val="both"/>
              <w:rPr>
                <w:rFonts w:ascii="Arial" w:hAnsi="Arial" w:cs="Arial"/>
                <w:sz w:val="16"/>
                <w:szCs w:val="16"/>
              </w:rPr>
            </w:pPr>
          </w:p>
          <w:p w14:paraId="5982211D"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982211E" w14:textId="77777777" w:rsidR="00261FC1" w:rsidRDefault="00261FC1">
            <w:pPr>
              <w:snapToGrid w:val="0"/>
              <w:jc w:val="both"/>
              <w:rPr>
                <w:rFonts w:ascii="Arial" w:hAnsi="Arial" w:cs="Arial"/>
                <w:b/>
                <w:bCs/>
              </w:rPr>
            </w:pPr>
          </w:p>
        </w:tc>
      </w:tr>
      <w:tr w:rsidR="00261FC1" w14:paraId="59822127"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9822120" w14:textId="77777777" w:rsidR="00261FC1" w:rsidRDefault="00261FC1">
            <w:pPr>
              <w:pStyle w:val="fcase1ertab"/>
              <w:snapToGrid w:val="0"/>
              <w:rPr>
                <w:rFonts w:ascii="Arial" w:hAnsi="Arial" w:cs="Arial"/>
                <w:b/>
                <w:bCs/>
              </w:rPr>
            </w:pPr>
          </w:p>
          <w:p w14:paraId="59822121"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9822122"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9822123" w14:textId="77777777" w:rsidR="00261FC1" w:rsidRDefault="00261FC1">
            <w:pPr>
              <w:snapToGrid w:val="0"/>
              <w:ind w:left="170" w:right="170"/>
              <w:jc w:val="both"/>
              <w:rPr>
                <w:rFonts w:ascii="Arial" w:hAnsi="Arial" w:cs="Arial"/>
                <w:b/>
                <w:bCs/>
                <w:sz w:val="16"/>
                <w:szCs w:val="16"/>
              </w:rPr>
            </w:pPr>
          </w:p>
          <w:p w14:paraId="59822124"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982212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9822126" w14:textId="77777777" w:rsidR="00261FC1" w:rsidRDefault="00261FC1">
            <w:pPr>
              <w:snapToGrid w:val="0"/>
              <w:jc w:val="both"/>
              <w:rPr>
                <w:rFonts w:ascii="Arial" w:hAnsi="Arial" w:cs="Arial"/>
                <w:b/>
                <w:bCs/>
              </w:rPr>
            </w:pPr>
          </w:p>
        </w:tc>
      </w:tr>
      <w:tr w:rsidR="00261FC1" w14:paraId="5982213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9822128" w14:textId="77777777" w:rsidR="00261FC1" w:rsidRDefault="00261FC1" w:rsidP="00224E9C">
            <w:pPr>
              <w:pStyle w:val="fcase1ertab"/>
              <w:snapToGrid w:val="0"/>
              <w:rPr>
                <w:rFonts w:ascii="Arial" w:hAnsi="Arial" w:cs="Arial"/>
                <w:b/>
                <w:bCs/>
                <w:sz w:val="18"/>
                <w:szCs w:val="18"/>
              </w:rPr>
            </w:pPr>
          </w:p>
          <w:p w14:paraId="59822129"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982212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982212B" w14:textId="77777777" w:rsidR="00261FC1" w:rsidRDefault="00261FC1" w:rsidP="00224E9C">
            <w:pPr>
              <w:snapToGrid w:val="0"/>
              <w:ind w:left="170" w:right="170"/>
              <w:jc w:val="both"/>
              <w:rPr>
                <w:rFonts w:ascii="Arial" w:hAnsi="Arial" w:cs="Arial"/>
                <w:b/>
                <w:bCs/>
                <w:sz w:val="16"/>
                <w:szCs w:val="16"/>
              </w:rPr>
            </w:pPr>
          </w:p>
          <w:p w14:paraId="5982212C" w14:textId="77777777" w:rsidR="00261FC1" w:rsidRDefault="00261FC1" w:rsidP="00224E9C">
            <w:pPr>
              <w:snapToGrid w:val="0"/>
              <w:ind w:left="170" w:right="170"/>
              <w:jc w:val="both"/>
              <w:rPr>
                <w:rFonts w:ascii="Arial" w:hAnsi="Arial" w:cs="Arial"/>
                <w:b/>
                <w:bCs/>
                <w:sz w:val="16"/>
                <w:szCs w:val="16"/>
              </w:rPr>
            </w:pPr>
          </w:p>
          <w:p w14:paraId="5982212D" w14:textId="77777777" w:rsidR="00261FC1" w:rsidRDefault="00261FC1" w:rsidP="00224E9C">
            <w:pPr>
              <w:snapToGrid w:val="0"/>
              <w:ind w:left="170" w:right="170"/>
              <w:jc w:val="both"/>
              <w:rPr>
                <w:rFonts w:ascii="Arial" w:hAnsi="Arial" w:cs="Arial"/>
                <w:b/>
                <w:bCs/>
                <w:sz w:val="16"/>
                <w:szCs w:val="16"/>
              </w:rPr>
            </w:pPr>
          </w:p>
          <w:p w14:paraId="5982212E" w14:textId="77777777" w:rsidR="00261FC1" w:rsidRDefault="00261FC1" w:rsidP="00224E9C">
            <w:pPr>
              <w:snapToGrid w:val="0"/>
              <w:ind w:left="170" w:right="170"/>
              <w:jc w:val="both"/>
              <w:rPr>
                <w:rFonts w:ascii="Arial" w:hAnsi="Arial" w:cs="Arial"/>
                <w:b/>
                <w:bCs/>
                <w:sz w:val="16"/>
                <w:szCs w:val="16"/>
              </w:rPr>
            </w:pPr>
          </w:p>
          <w:p w14:paraId="5982212F"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9822130" w14:textId="77777777" w:rsidR="00261FC1" w:rsidRDefault="00261FC1" w:rsidP="00224E9C">
            <w:pPr>
              <w:snapToGrid w:val="0"/>
              <w:jc w:val="both"/>
              <w:rPr>
                <w:rFonts w:ascii="Arial" w:hAnsi="Arial" w:cs="Arial"/>
                <w:b/>
                <w:bCs/>
              </w:rPr>
            </w:pPr>
          </w:p>
        </w:tc>
      </w:tr>
      <w:tr w:rsidR="00261FC1" w14:paraId="5982213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9822132" w14:textId="77777777" w:rsidR="00261FC1" w:rsidRDefault="00261FC1">
            <w:pPr>
              <w:pStyle w:val="fcase1ertab"/>
              <w:snapToGrid w:val="0"/>
              <w:rPr>
                <w:rFonts w:ascii="Arial" w:hAnsi="Arial" w:cs="Arial"/>
                <w:b/>
                <w:bCs/>
                <w:sz w:val="18"/>
                <w:szCs w:val="18"/>
              </w:rPr>
            </w:pPr>
          </w:p>
          <w:p w14:paraId="59822133"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9822134"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9822135" w14:textId="77777777" w:rsidR="00261FC1" w:rsidRDefault="00261FC1">
            <w:pPr>
              <w:snapToGrid w:val="0"/>
              <w:ind w:left="170" w:right="170"/>
              <w:jc w:val="both"/>
              <w:rPr>
                <w:rFonts w:ascii="Arial" w:hAnsi="Arial" w:cs="Arial"/>
                <w:b/>
                <w:bCs/>
                <w:sz w:val="16"/>
                <w:szCs w:val="16"/>
              </w:rPr>
            </w:pPr>
          </w:p>
          <w:p w14:paraId="59822136" w14:textId="77777777" w:rsidR="00261FC1" w:rsidRDefault="00261FC1">
            <w:pPr>
              <w:snapToGrid w:val="0"/>
              <w:ind w:left="170" w:right="170"/>
              <w:jc w:val="both"/>
              <w:rPr>
                <w:rFonts w:ascii="Arial" w:hAnsi="Arial" w:cs="Arial"/>
                <w:b/>
                <w:bCs/>
                <w:sz w:val="16"/>
                <w:szCs w:val="16"/>
              </w:rPr>
            </w:pPr>
          </w:p>
          <w:p w14:paraId="59822137" w14:textId="77777777" w:rsidR="00261FC1" w:rsidRDefault="00261FC1">
            <w:pPr>
              <w:snapToGrid w:val="0"/>
              <w:ind w:left="170" w:right="170"/>
              <w:jc w:val="both"/>
              <w:rPr>
                <w:rFonts w:ascii="Arial" w:hAnsi="Arial" w:cs="Arial"/>
                <w:b/>
                <w:bCs/>
                <w:sz w:val="16"/>
                <w:szCs w:val="16"/>
              </w:rPr>
            </w:pPr>
          </w:p>
          <w:p w14:paraId="59822138" w14:textId="77777777" w:rsidR="00261FC1" w:rsidRDefault="00261FC1">
            <w:pPr>
              <w:snapToGrid w:val="0"/>
              <w:ind w:left="170" w:right="170"/>
              <w:jc w:val="both"/>
              <w:rPr>
                <w:rFonts w:ascii="Arial" w:hAnsi="Arial" w:cs="Arial"/>
                <w:b/>
                <w:bCs/>
                <w:sz w:val="16"/>
                <w:szCs w:val="16"/>
              </w:rPr>
            </w:pPr>
          </w:p>
          <w:p w14:paraId="59822139"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982213A" w14:textId="77777777" w:rsidR="00261FC1" w:rsidRDefault="00261FC1">
            <w:pPr>
              <w:snapToGrid w:val="0"/>
              <w:jc w:val="both"/>
              <w:rPr>
                <w:rFonts w:ascii="Arial" w:hAnsi="Arial" w:cs="Arial"/>
                <w:b/>
                <w:bCs/>
              </w:rPr>
            </w:pPr>
          </w:p>
        </w:tc>
      </w:tr>
      <w:tr w:rsidR="00E83C20" w14:paraId="5982214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982213C" w14:textId="77777777" w:rsidR="00E83C20" w:rsidRDefault="00E83C20" w:rsidP="00D4627D">
            <w:pPr>
              <w:pStyle w:val="fcase1ertab"/>
              <w:snapToGrid w:val="0"/>
              <w:rPr>
                <w:rFonts w:ascii="Arial" w:hAnsi="Arial" w:cs="Arial"/>
                <w:b/>
                <w:bCs/>
                <w:sz w:val="18"/>
                <w:szCs w:val="18"/>
              </w:rPr>
            </w:pPr>
          </w:p>
          <w:p w14:paraId="5982213D"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837842">
              <w:rPr>
                <w:rFonts w:ascii="Arial" w:hAnsi="Arial" w:cs="Arial"/>
              </w:rPr>
            </w:r>
            <w:r w:rsidR="00837842">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982213E"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982213F" w14:textId="77777777" w:rsidR="00E83C20" w:rsidRDefault="00E83C20" w:rsidP="00D4627D">
            <w:pPr>
              <w:snapToGrid w:val="0"/>
              <w:ind w:left="170" w:right="170"/>
              <w:jc w:val="both"/>
              <w:rPr>
                <w:rFonts w:ascii="Arial" w:hAnsi="Arial" w:cs="Arial"/>
                <w:b/>
                <w:bCs/>
                <w:sz w:val="16"/>
                <w:szCs w:val="16"/>
              </w:rPr>
            </w:pPr>
          </w:p>
          <w:p w14:paraId="59822140"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9822141" w14:textId="77777777" w:rsidR="00E83C20" w:rsidRDefault="00E83C20" w:rsidP="00D4627D">
            <w:pPr>
              <w:snapToGrid w:val="0"/>
              <w:ind w:left="170" w:right="170"/>
              <w:jc w:val="both"/>
              <w:rPr>
                <w:rFonts w:ascii="Arial" w:hAnsi="Arial" w:cs="Arial"/>
                <w:b/>
                <w:bCs/>
                <w:sz w:val="16"/>
                <w:szCs w:val="16"/>
              </w:rPr>
            </w:pPr>
          </w:p>
          <w:p w14:paraId="59822142" w14:textId="77777777" w:rsidR="00E83C20" w:rsidRDefault="00E83C20" w:rsidP="00D4627D">
            <w:pPr>
              <w:snapToGrid w:val="0"/>
              <w:ind w:left="170" w:right="170"/>
              <w:jc w:val="both"/>
              <w:rPr>
                <w:rFonts w:ascii="Arial" w:hAnsi="Arial" w:cs="Arial"/>
                <w:b/>
                <w:bCs/>
                <w:sz w:val="16"/>
                <w:szCs w:val="16"/>
              </w:rPr>
            </w:pPr>
          </w:p>
          <w:p w14:paraId="59822143"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9822144" w14:textId="77777777" w:rsidR="00E83C20" w:rsidRDefault="00E83C20" w:rsidP="00D4627D">
            <w:pPr>
              <w:snapToGrid w:val="0"/>
              <w:jc w:val="both"/>
              <w:rPr>
                <w:rFonts w:ascii="Arial" w:hAnsi="Arial" w:cs="Arial"/>
                <w:b/>
                <w:bCs/>
              </w:rPr>
            </w:pPr>
          </w:p>
        </w:tc>
      </w:tr>
    </w:tbl>
    <w:p w14:paraId="59822146" w14:textId="77777777" w:rsidR="00261FC1" w:rsidRDefault="00261FC1" w:rsidP="00D21AD8">
      <w:pPr>
        <w:tabs>
          <w:tab w:val="left" w:pos="-142"/>
          <w:tab w:val="left" w:pos="4111"/>
        </w:tabs>
        <w:rPr>
          <w:rFonts w:ascii="Arial" w:hAnsi="Arial" w:cs="Arial"/>
          <w:b/>
          <w:bCs/>
          <w:sz w:val="22"/>
          <w:szCs w:val="22"/>
        </w:rPr>
      </w:pPr>
    </w:p>
    <w:p w14:paraId="59822147"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9822149" w14:textId="77777777" w:rsidTr="005C765E">
        <w:tc>
          <w:tcPr>
            <w:tcW w:w="10344" w:type="dxa"/>
            <w:shd w:val="clear" w:color="auto" w:fill="66CCFF"/>
          </w:tcPr>
          <w:p w14:paraId="5982214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982214A" w14:textId="77777777" w:rsidR="00D21AD8" w:rsidRDefault="00D21AD8" w:rsidP="00D21AD8">
      <w:pPr>
        <w:tabs>
          <w:tab w:val="left" w:pos="-142"/>
          <w:tab w:val="left" w:pos="4111"/>
        </w:tabs>
        <w:rPr>
          <w:rFonts w:ascii="Arial" w:hAnsi="Arial" w:cs="Arial"/>
          <w:b/>
          <w:bCs/>
          <w:sz w:val="22"/>
          <w:szCs w:val="22"/>
        </w:rPr>
      </w:pPr>
    </w:p>
    <w:p w14:paraId="5982214B"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982214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4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4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4F" w14:textId="77777777" w:rsidR="002611DA" w:rsidRDefault="002611DA">
      <w:pPr>
        <w:suppressAutoHyphens w:val="0"/>
        <w:rPr>
          <w:rFonts w:ascii="Arial" w:hAnsi="Arial" w:cs="Arial"/>
        </w:rPr>
      </w:pPr>
      <w:r>
        <w:rPr>
          <w:rFonts w:ascii="Arial" w:hAnsi="Arial" w:cs="Arial"/>
        </w:rPr>
        <w:br w:type="page"/>
      </w:r>
    </w:p>
    <w:p w14:paraId="59822150"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822152" w14:textId="77777777" w:rsidTr="00261FC1">
        <w:tc>
          <w:tcPr>
            <w:tcW w:w="10331" w:type="dxa"/>
            <w:shd w:val="clear" w:color="auto" w:fill="66CCFF"/>
          </w:tcPr>
          <w:p w14:paraId="59822151"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982215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9822154"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982215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5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57"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58" w14:textId="77777777" w:rsidR="00C56C9E" w:rsidRDefault="00C56C9E">
      <w:pPr>
        <w:pStyle w:val="En-tte"/>
        <w:tabs>
          <w:tab w:val="clear" w:pos="4536"/>
          <w:tab w:val="clear" w:pos="9072"/>
          <w:tab w:val="left" w:pos="0"/>
          <w:tab w:val="left" w:pos="2160"/>
        </w:tabs>
        <w:rPr>
          <w:rFonts w:ascii="Arial" w:hAnsi="Arial" w:cs="Arial"/>
          <w:b/>
          <w:bCs/>
        </w:rPr>
      </w:pPr>
    </w:p>
    <w:p w14:paraId="59822159"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982215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982215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982215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98221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982215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982215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982216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82216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9822161" w14:textId="77777777" w:rsidR="00472B25" w:rsidRDefault="00472B25">
            <w:pPr>
              <w:tabs>
                <w:tab w:val="left" w:pos="864"/>
              </w:tabs>
              <w:snapToGrid w:val="0"/>
              <w:spacing w:before="120" w:after="120"/>
              <w:rPr>
                <w:rFonts w:ascii="Arial" w:hAnsi="Arial" w:cs="Arial"/>
                <w:sz w:val="16"/>
                <w:szCs w:val="16"/>
              </w:rPr>
            </w:pPr>
          </w:p>
          <w:p w14:paraId="5982216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9822163"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9822164" w14:textId="77777777" w:rsidR="00472B25" w:rsidRDefault="00472B25">
            <w:pPr>
              <w:tabs>
                <w:tab w:val="left" w:pos="864"/>
              </w:tabs>
              <w:snapToGrid w:val="0"/>
              <w:spacing w:before="120" w:after="120"/>
              <w:jc w:val="right"/>
              <w:rPr>
                <w:rFonts w:ascii="Arial" w:hAnsi="Arial" w:cs="Arial"/>
                <w:sz w:val="16"/>
                <w:szCs w:val="16"/>
              </w:rPr>
            </w:pPr>
          </w:p>
        </w:tc>
      </w:tr>
      <w:tr w:rsidR="00472B25" w14:paraId="5982216D" w14:textId="77777777">
        <w:trPr>
          <w:trHeight w:val="737"/>
        </w:trPr>
        <w:tc>
          <w:tcPr>
            <w:tcW w:w="2566" w:type="dxa"/>
            <w:tcBorders>
              <w:left w:val="single" w:sz="8" w:space="0" w:color="000000"/>
              <w:bottom w:val="single" w:sz="8" w:space="0" w:color="000000"/>
            </w:tcBorders>
            <w:shd w:val="clear" w:color="auto" w:fill="auto"/>
          </w:tcPr>
          <w:p w14:paraId="5982216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9822167" w14:textId="77777777" w:rsidR="00472B25" w:rsidRDefault="00472B25">
            <w:pPr>
              <w:tabs>
                <w:tab w:val="left" w:pos="864"/>
              </w:tabs>
              <w:snapToGrid w:val="0"/>
              <w:spacing w:before="120" w:after="120"/>
              <w:rPr>
                <w:rFonts w:ascii="Arial" w:hAnsi="Arial" w:cs="Arial"/>
                <w:sz w:val="16"/>
                <w:szCs w:val="16"/>
              </w:rPr>
            </w:pPr>
          </w:p>
          <w:p w14:paraId="5982216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9822169" w14:textId="77777777" w:rsidR="00472B25" w:rsidRDefault="00472B25">
            <w:pPr>
              <w:tabs>
                <w:tab w:val="left" w:pos="864"/>
              </w:tabs>
              <w:snapToGrid w:val="0"/>
              <w:spacing w:before="120" w:after="120"/>
              <w:jc w:val="right"/>
              <w:rPr>
                <w:rFonts w:ascii="Arial" w:hAnsi="Arial" w:cs="Arial"/>
                <w:sz w:val="16"/>
                <w:szCs w:val="16"/>
              </w:rPr>
            </w:pPr>
          </w:p>
          <w:p w14:paraId="5982216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982216B" w14:textId="77777777" w:rsidR="00472B25" w:rsidRDefault="00472B25">
            <w:pPr>
              <w:tabs>
                <w:tab w:val="left" w:pos="864"/>
              </w:tabs>
              <w:snapToGrid w:val="0"/>
              <w:spacing w:before="120" w:after="120"/>
              <w:jc w:val="right"/>
              <w:rPr>
                <w:rFonts w:ascii="Arial" w:hAnsi="Arial" w:cs="Arial"/>
                <w:sz w:val="16"/>
                <w:szCs w:val="16"/>
              </w:rPr>
            </w:pPr>
          </w:p>
          <w:p w14:paraId="5982216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982216E" w14:textId="77777777" w:rsidR="00472B25" w:rsidRDefault="00472B25">
      <w:pPr>
        <w:tabs>
          <w:tab w:val="left" w:pos="864"/>
        </w:tabs>
        <w:jc w:val="both"/>
        <w:rPr>
          <w:rFonts w:ascii="Arial" w:hAnsi="Arial" w:cs="Arial"/>
        </w:rPr>
      </w:pPr>
    </w:p>
    <w:p w14:paraId="5982216F" w14:textId="77777777" w:rsidR="00E657EE" w:rsidRDefault="00E657EE">
      <w:pPr>
        <w:tabs>
          <w:tab w:val="left" w:pos="864"/>
        </w:tabs>
        <w:jc w:val="both"/>
        <w:rPr>
          <w:rFonts w:ascii="Arial" w:hAnsi="Arial" w:cs="Arial"/>
        </w:rPr>
      </w:pPr>
    </w:p>
    <w:p w14:paraId="59822170"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9822171"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982217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837842">
        <w:fldChar w:fldCharType="separate"/>
      </w:r>
      <w:r>
        <w:fldChar w:fldCharType="end"/>
      </w:r>
      <w:r>
        <w:t xml:space="preserve">  </w:t>
      </w:r>
    </w:p>
    <w:p w14:paraId="5982217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982217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9822176" w14:textId="77777777" w:rsidTr="00224E9C">
        <w:tc>
          <w:tcPr>
            <w:tcW w:w="10331" w:type="dxa"/>
            <w:shd w:val="clear" w:color="auto" w:fill="66CCFF"/>
          </w:tcPr>
          <w:p w14:paraId="59822175"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982217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9822178"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982217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7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7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7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982217D" w14:textId="77777777" w:rsidR="00614607" w:rsidRDefault="00614607">
      <w:pPr>
        <w:pStyle w:val="En-tte"/>
        <w:tabs>
          <w:tab w:val="clear" w:pos="4536"/>
          <w:tab w:val="clear" w:pos="9072"/>
          <w:tab w:val="left" w:pos="864"/>
        </w:tabs>
        <w:rPr>
          <w:rFonts w:ascii="Arial" w:hAnsi="Arial" w:cs="Arial"/>
        </w:rPr>
      </w:pPr>
    </w:p>
    <w:p w14:paraId="5982217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822180" w14:textId="77777777">
        <w:tc>
          <w:tcPr>
            <w:tcW w:w="10331" w:type="dxa"/>
            <w:shd w:val="clear" w:color="auto" w:fill="66CCFF"/>
          </w:tcPr>
          <w:p w14:paraId="5982217F"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9822181"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9822182" w14:textId="77777777" w:rsidR="00472B25" w:rsidRDefault="00472B25">
      <w:pPr>
        <w:tabs>
          <w:tab w:val="left" w:pos="576"/>
        </w:tabs>
        <w:rPr>
          <w:rFonts w:ascii="Arial" w:hAnsi="Arial" w:cs="Arial"/>
          <w:iCs/>
        </w:rPr>
      </w:pPr>
    </w:p>
    <w:p w14:paraId="59822183"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9822184"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9822185" w14:textId="77777777" w:rsidR="00472B25" w:rsidRDefault="00472B25">
      <w:pPr>
        <w:pStyle w:val="En-tte"/>
        <w:tabs>
          <w:tab w:val="clear" w:pos="4536"/>
          <w:tab w:val="clear" w:pos="9072"/>
          <w:tab w:val="left" w:pos="864"/>
        </w:tabs>
        <w:rPr>
          <w:rFonts w:ascii="Arial" w:hAnsi="Arial" w:cs="Arial"/>
        </w:rPr>
      </w:pPr>
    </w:p>
    <w:p w14:paraId="59822186" w14:textId="77777777" w:rsidR="006A5F71" w:rsidRDefault="006A5F71">
      <w:pPr>
        <w:pStyle w:val="En-tte"/>
        <w:tabs>
          <w:tab w:val="clear" w:pos="4536"/>
          <w:tab w:val="clear" w:pos="9072"/>
          <w:tab w:val="left" w:pos="864"/>
        </w:tabs>
        <w:rPr>
          <w:rFonts w:ascii="Arial" w:hAnsi="Arial" w:cs="Arial"/>
        </w:rPr>
      </w:pPr>
    </w:p>
    <w:p w14:paraId="59822187" w14:textId="77777777" w:rsidR="002611DA" w:rsidRDefault="002611DA">
      <w:pPr>
        <w:suppressAutoHyphens w:val="0"/>
        <w:rPr>
          <w:rFonts w:ascii="Arial" w:hAnsi="Arial" w:cs="Arial"/>
        </w:rPr>
      </w:pPr>
      <w:r>
        <w:rPr>
          <w:rFonts w:ascii="Arial" w:hAnsi="Arial" w:cs="Arial"/>
        </w:rPr>
        <w:br w:type="page"/>
      </w:r>
    </w:p>
    <w:p w14:paraId="59822188"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82218A" w14:textId="77777777">
        <w:tc>
          <w:tcPr>
            <w:tcW w:w="10331" w:type="dxa"/>
            <w:shd w:val="clear" w:color="auto" w:fill="66CCFF"/>
          </w:tcPr>
          <w:p w14:paraId="59822189"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982218B" w14:textId="77777777" w:rsidR="00472B25" w:rsidRDefault="00472B25">
      <w:pPr>
        <w:tabs>
          <w:tab w:val="left" w:pos="426"/>
        </w:tabs>
        <w:jc w:val="both"/>
        <w:rPr>
          <w:rFonts w:ascii="Arial" w:hAnsi="Arial" w:cs="Arial"/>
          <w:spacing w:val="-10"/>
        </w:rPr>
      </w:pPr>
    </w:p>
    <w:p w14:paraId="5982218C" w14:textId="77777777" w:rsidR="00472B25" w:rsidRDefault="00472B25">
      <w:pPr>
        <w:tabs>
          <w:tab w:val="left" w:pos="426"/>
        </w:tabs>
        <w:jc w:val="both"/>
        <w:rPr>
          <w:rFonts w:ascii="Arial" w:hAnsi="Arial" w:cs="Arial"/>
          <w:spacing w:val="-10"/>
        </w:rPr>
      </w:pPr>
    </w:p>
    <w:p w14:paraId="5982218D"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982218E" w14:textId="77777777" w:rsidR="00472B25" w:rsidRDefault="00472B25">
      <w:pPr>
        <w:tabs>
          <w:tab w:val="left" w:pos="426"/>
        </w:tabs>
        <w:jc w:val="both"/>
        <w:rPr>
          <w:rFonts w:ascii="Arial" w:hAnsi="Arial" w:cs="Arial"/>
          <w:spacing w:val="-10"/>
        </w:rPr>
      </w:pPr>
    </w:p>
    <w:p w14:paraId="5982218F" w14:textId="77777777" w:rsidR="0013398C" w:rsidRDefault="0013398C">
      <w:pPr>
        <w:tabs>
          <w:tab w:val="left" w:pos="426"/>
        </w:tabs>
        <w:jc w:val="both"/>
        <w:rPr>
          <w:rFonts w:ascii="Arial" w:hAnsi="Arial" w:cs="Arial"/>
          <w:spacing w:val="-10"/>
        </w:rPr>
      </w:pPr>
    </w:p>
    <w:p w14:paraId="59822190" w14:textId="77777777" w:rsidR="00472B25" w:rsidRDefault="00472B25">
      <w:pPr>
        <w:tabs>
          <w:tab w:val="left" w:pos="426"/>
        </w:tabs>
        <w:jc w:val="both"/>
        <w:rPr>
          <w:rFonts w:ascii="Arial" w:hAnsi="Arial" w:cs="Arial"/>
          <w:spacing w:val="-10"/>
        </w:rPr>
      </w:pPr>
    </w:p>
    <w:p w14:paraId="59822191" w14:textId="77777777" w:rsidR="00472B25" w:rsidRDefault="00472B25">
      <w:pPr>
        <w:tabs>
          <w:tab w:val="left" w:pos="426"/>
        </w:tabs>
        <w:jc w:val="both"/>
        <w:rPr>
          <w:rFonts w:ascii="Arial" w:hAnsi="Arial" w:cs="Arial"/>
          <w:spacing w:val="-10"/>
        </w:rPr>
      </w:pPr>
    </w:p>
    <w:p w14:paraId="59822192"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9822193" w14:textId="77777777" w:rsidR="00472B25" w:rsidRPr="0013398C" w:rsidRDefault="00472B25">
      <w:pPr>
        <w:tabs>
          <w:tab w:val="left" w:pos="426"/>
        </w:tabs>
        <w:jc w:val="both"/>
        <w:rPr>
          <w:rFonts w:ascii="Arial" w:hAnsi="Arial" w:cs="Arial"/>
          <w:spacing w:val="-10"/>
          <w:sz w:val="22"/>
          <w:szCs w:val="22"/>
        </w:rPr>
      </w:pPr>
    </w:p>
    <w:p w14:paraId="59822194" w14:textId="77777777" w:rsidR="00472B25" w:rsidRDefault="00472B25">
      <w:pPr>
        <w:tabs>
          <w:tab w:val="left" w:pos="576"/>
        </w:tabs>
        <w:rPr>
          <w:rFonts w:ascii="Arial" w:hAnsi="Arial" w:cs="Arial"/>
        </w:rPr>
      </w:pPr>
    </w:p>
    <w:p w14:paraId="59822195" w14:textId="77777777" w:rsidR="00472B25" w:rsidRDefault="00472B25">
      <w:pPr>
        <w:jc w:val="both"/>
        <w:rPr>
          <w:rFonts w:ascii="Arial" w:hAnsi="Arial" w:cs="Arial"/>
        </w:rPr>
      </w:pPr>
    </w:p>
    <w:p w14:paraId="59822196" w14:textId="77777777" w:rsidR="00B80B6A" w:rsidRDefault="00B80B6A">
      <w:pPr>
        <w:jc w:val="both"/>
        <w:rPr>
          <w:rFonts w:ascii="Arial" w:hAnsi="Arial" w:cs="Arial"/>
        </w:rPr>
      </w:pPr>
    </w:p>
    <w:p w14:paraId="59822197" w14:textId="77777777" w:rsidR="00B80B6A" w:rsidRDefault="00B80B6A">
      <w:pPr>
        <w:jc w:val="both"/>
        <w:rPr>
          <w:rFonts w:ascii="Arial" w:hAnsi="Arial" w:cs="Arial"/>
        </w:rPr>
      </w:pPr>
    </w:p>
    <w:p w14:paraId="59822198" w14:textId="77777777" w:rsidR="00B80B6A" w:rsidRDefault="00B80B6A">
      <w:pPr>
        <w:jc w:val="both"/>
        <w:rPr>
          <w:rFonts w:ascii="Arial" w:hAnsi="Arial" w:cs="Arial"/>
        </w:rPr>
      </w:pPr>
    </w:p>
    <w:p w14:paraId="59822199" w14:textId="77777777" w:rsidR="00B80B6A" w:rsidRDefault="00B80B6A">
      <w:pPr>
        <w:jc w:val="both"/>
        <w:rPr>
          <w:rFonts w:ascii="Arial" w:hAnsi="Arial" w:cs="Arial"/>
        </w:rPr>
      </w:pPr>
    </w:p>
    <w:p w14:paraId="5982219A" w14:textId="77777777" w:rsidR="00B80B6A" w:rsidRDefault="00B80B6A">
      <w:pPr>
        <w:jc w:val="both"/>
        <w:rPr>
          <w:rFonts w:ascii="Arial" w:hAnsi="Arial" w:cs="Arial"/>
        </w:rPr>
      </w:pPr>
    </w:p>
    <w:p w14:paraId="5982219B" w14:textId="77777777" w:rsidR="00B80B6A" w:rsidRDefault="00B80B6A">
      <w:pPr>
        <w:jc w:val="both"/>
        <w:rPr>
          <w:rFonts w:ascii="Arial" w:hAnsi="Arial" w:cs="Arial"/>
        </w:rPr>
      </w:pPr>
    </w:p>
    <w:p w14:paraId="5982219C" w14:textId="77777777" w:rsidR="00B80B6A" w:rsidRDefault="00B80B6A">
      <w:pPr>
        <w:jc w:val="both"/>
        <w:rPr>
          <w:rFonts w:ascii="Arial" w:hAnsi="Arial" w:cs="Arial"/>
        </w:rPr>
      </w:pPr>
    </w:p>
    <w:p w14:paraId="5982219D" w14:textId="77777777" w:rsidR="00B80B6A" w:rsidRDefault="00B80B6A">
      <w:pPr>
        <w:jc w:val="both"/>
        <w:rPr>
          <w:rFonts w:ascii="Arial" w:hAnsi="Arial" w:cs="Arial"/>
        </w:rPr>
      </w:pPr>
    </w:p>
    <w:p w14:paraId="5982219E" w14:textId="77777777" w:rsidR="00B80B6A" w:rsidRDefault="00B80B6A">
      <w:pPr>
        <w:jc w:val="both"/>
        <w:rPr>
          <w:rFonts w:ascii="Arial" w:hAnsi="Arial" w:cs="Arial"/>
        </w:rPr>
      </w:pPr>
    </w:p>
    <w:p w14:paraId="5982219F" w14:textId="77777777" w:rsidR="00B80B6A" w:rsidRDefault="00B80B6A">
      <w:pPr>
        <w:jc w:val="both"/>
        <w:rPr>
          <w:rFonts w:ascii="Arial" w:hAnsi="Arial" w:cs="Arial"/>
        </w:rPr>
      </w:pPr>
    </w:p>
    <w:p w14:paraId="598221A0" w14:textId="77777777" w:rsidR="00B80B6A" w:rsidRDefault="00B80B6A">
      <w:pPr>
        <w:jc w:val="both"/>
        <w:rPr>
          <w:rFonts w:ascii="Arial" w:hAnsi="Arial" w:cs="Arial"/>
        </w:rPr>
      </w:pPr>
    </w:p>
    <w:p w14:paraId="598221A1" w14:textId="77777777" w:rsidR="00B80B6A" w:rsidRDefault="00B80B6A">
      <w:pPr>
        <w:jc w:val="both"/>
        <w:rPr>
          <w:rFonts w:ascii="Arial" w:hAnsi="Arial" w:cs="Arial"/>
        </w:rPr>
      </w:pPr>
    </w:p>
    <w:p w14:paraId="598221A2" w14:textId="77777777" w:rsidR="00B80B6A" w:rsidRDefault="00B80B6A">
      <w:pPr>
        <w:jc w:val="both"/>
        <w:rPr>
          <w:rFonts w:ascii="Arial" w:hAnsi="Arial" w:cs="Arial"/>
        </w:rPr>
      </w:pPr>
    </w:p>
    <w:p w14:paraId="598221A3" w14:textId="77777777" w:rsidR="00B80B6A" w:rsidRDefault="00B80B6A">
      <w:pPr>
        <w:jc w:val="both"/>
        <w:rPr>
          <w:rFonts w:ascii="Arial" w:hAnsi="Arial" w:cs="Arial"/>
        </w:rPr>
      </w:pPr>
    </w:p>
    <w:p w14:paraId="598221A4" w14:textId="77777777" w:rsidR="00B80B6A" w:rsidRDefault="00B80B6A">
      <w:pPr>
        <w:jc w:val="both"/>
        <w:rPr>
          <w:rFonts w:ascii="Arial" w:hAnsi="Arial" w:cs="Arial"/>
        </w:rPr>
      </w:pPr>
    </w:p>
    <w:p w14:paraId="598221A5" w14:textId="77777777" w:rsidR="00B80B6A" w:rsidRDefault="00B80B6A">
      <w:pPr>
        <w:jc w:val="both"/>
        <w:rPr>
          <w:rFonts w:ascii="Arial" w:hAnsi="Arial" w:cs="Arial"/>
        </w:rPr>
      </w:pPr>
    </w:p>
    <w:p w14:paraId="598221A6" w14:textId="77777777" w:rsidR="00B80B6A" w:rsidRDefault="00B80B6A">
      <w:pPr>
        <w:jc w:val="both"/>
        <w:rPr>
          <w:rFonts w:ascii="Arial" w:hAnsi="Arial" w:cs="Arial"/>
        </w:rPr>
      </w:pPr>
    </w:p>
    <w:p w14:paraId="598221A7" w14:textId="77777777" w:rsidR="00B71E45" w:rsidRDefault="00B71E45">
      <w:pPr>
        <w:jc w:val="both"/>
        <w:rPr>
          <w:rFonts w:ascii="Arial" w:hAnsi="Arial" w:cs="Arial"/>
        </w:rPr>
      </w:pPr>
    </w:p>
    <w:p w14:paraId="598221A8" w14:textId="77777777" w:rsidR="00B71E45" w:rsidRDefault="00B71E45">
      <w:pPr>
        <w:jc w:val="both"/>
        <w:rPr>
          <w:rFonts w:ascii="Arial" w:hAnsi="Arial" w:cs="Arial"/>
        </w:rPr>
      </w:pPr>
    </w:p>
    <w:p w14:paraId="598221A9" w14:textId="77777777" w:rsidR="00B71E45" w:rsidRDefault="00B71E45">
      <w:pPr>
        <w:jc w:val="both"/>
        <w:rPr>
          <w:rFonts w:ascii="Arial" w:hAnsi="Arial" w:cs="Arial"/>
        </w:rPr>
      </w:pPr>
    </w:p>
    <w:p w14:paraId="598221AA" w14:textId="77777777" w:rsidR="00B71E45" w:rsidRDefault="00B71E45">
      <w:pPr>
        <w:jc w:val="both"/>
        <w:rPr>
          <w:rFonts w:ascii="Arial" w:hAnsi="Arial" w:cs="Arial"/>
        </w:rPr>
      </w:pPr>
    </w:p>
    <w:p w14:paraId="598221AB" w14:textId="77777777" w:rsidR="00B80B6A" w:rsidRDefault="00B80B6A">
      <w:pPr>
        <w:jc w:val="both"/>
        <w:rPr>
          <w:rFonts w:ascii="Arial" w:hAnsi="Arial" w:cs="Arial"/>
        </w:rPr>
      </w:pPr>
    </w:p>
    <w:p w14:paraId="598221AC" w14:textId="77777777" w:rsidR="00B71E45" w:rsidRDefault="00B71E45">
      <w:pPr>
        <w:jc w:val="both"/>
        <w:rPr>
          <w:rFonts w:ascii="Arial" w:hAnsi="Arial" w:cs="Arial"/>
        </w:rPr>
      </w:pPr>
    </w:p>
    <w:p w14:paraId="598221AD" w14:textId="77777777" w:rsidR="00B71E45" w:rsidRDefault="00B71E45">
      <w:pPr>
        <w:jc w:val="both"/>
        <w:rPr>
          <w:rFonts w:ascii="Arial" w:hAnsi="Arial" w:cs="Arial"/>
        </w:rPr>
      </w:pPr>
    </w:p>
    <w:p w14:paraId="598221AE" w14:textId="77777777" w:rsidR="00B71E45" w:rsidRDefault="00B71E45">
      <w:pPr>
        <w:jc w:val="both"/>
        <w:rPr>
          <w:rFonts w:ascii="Arial" w:hAnsi="Arial" w:cs="Arial"/>
        </w:rPr>
      </w:pPr>
    </w:p>
    <w:p w14:paraId="598221AF" w14:textId="77777777" w:rsidR="00B71E45" w:rsidRDefault="00B71E45">
      <w:pPr>
        <w:jc w:val="both"/>
        <w:rPr>
          <w:rFonts w:ascii="Arial" w:hAnsi="Arial" w:cs="Arial"/>
        </w:rPr>
      </w:pPr>
    </w:p>
    <w:p w14:paraId="598221B0" w14:textId="77777777" w:rsidR="00B71E45" w:rsidRDefault="00B71E45">
      <w:pPr>
        <w:jc w:val="both"/>
        <w:rPr>
          <w:rFonts w:ascii="Arial" w:hAnsi="Arial" w:cs="Arial"/>
        </w:rPr>
      </w:pPr>
    </w:p>
    <w:p w14:paraId="598221B1" w14:textId="77777777" w:rsidR="00B71E45" w:rsidRDefault="00B71E45">
      <w:pPr>
        <w:jc w:val="both"/>
        <w:rPr>
          <w:rFonts w:ascii="Arial" w:hAnsi="Arial" w:cs="Arial"/>
        </w:rPr>
      </w:pPr>
    </w:p>
    <w:p w14:paraId="598221B2" w14:textId="77777777" w:rsidR="00B71E45" w:rsidRDefault="00B71E45">
      <w:pPr>
        <w:jc w:val="both"/>
        <w:rPr>
          <w:rFonts w:ascii="Arial" w:hAnsi="Arial" w:cs="Arial"/>
        </w:rPr>
      </w:pPr>
    </w:p>
    <w:p w14:paraId="598221B3" w14:textId="77777777" w:rsidR="00B71E45" w:rsidRDefault="00B71E45">
      <w:pPr>
        <w:jc w:val="both"/>
        <w:rPr>
          <w:rFonts w:ascii="Arial" w:hAnsi="Arial" w:cs="Arial"/>
        </w:rPr>
      </w:pPr>
    </w:p>
    <w:p w14:paraId="598221B4" w14:textId="77777777" w:rsidR="00B71E45" w:rsidRDefault="00B71E45">
      <w:pPr>
        <w:jc w:val="both"/>
        <w:rPr>
          <w:rFonts w:ascii="Arial" w:hAnsi="Arial" w:cs="Arial"/>
        </w:rPr>
      </w:pPr>
    </w:p>
    <w:p w14:paraId="598221B5" w14:textId="77777777" w:rsidR="00B71E45" w:rsidRDefault="00B71E45">
      <w:pPr>
        <w:jc w:val="both"/>
        <w:rPr>
          <w:rFonts w:ascii="Arial" w:hAnsi="Arial" w:cs="Arial"/>
        </w:rPr>
      </w:pPr>
    </w:p>
    <w:p w14:paraId="598221B6" w14:textId="77777777" w:rsidR="00B71E45" w:rsidRDefault="00B71E45">
      <w:pPr>
        <w:jc w:val="both"/>
        <w:rPr>
          <w:rFonts w:ascii="Arial" w:hAnsi="Arial" w:cs="Arial"/>
        </w:rPr>
      </w:pPr>
    </w:p>
    <w:p w14:paraId="598221B7" w14:textId="77777777" w:rsidR="00B71E45" w:rsidRDefault="00B71E45">
      <w:pPr>
        <w:jc w:val="both"/>
        <w:rPr>
          <w:rFonts w:ascii="Arial" w:hAnsi="Arial" w:cs="Arial"/>
        </w:rPr>
      </w:pPr>
    </w:p>
    <w:p w14:paraId="598221B8" w14:textId="77777777" w:rsidR="00B71E45" w:rsidRDefault="00B71E45">
      <w:pPr>
        <w:jc w:val="both"/>
        <w:rPr>
          <w:rFonts w:ascii="Arial" w:hAnsi="Arial" w:cs="Arial"/>
        </w:rPr>
      </w:pPr>
    </w:p>
    <w:p w14:paraId="598221B9" w14:textId="77777777" w:rsidR="00B71E45" w:rsidRDefault="00B71E45">
      <w:pPr>
        <w:jc w:val="both"/>
        <w:rPr>
          <w:rFonts w:ascii="Arial" w:hAnsi="Arial" w:cs="Arial"/>
        </w:rPr>
      </w:pPr>
    </w:p>
    <w:p w14:paraId="598221BA" w14:textId="77777777" w:rsidR="00B71E45" w:rsidRDefault="00B71E45">
      <w:pPr>
        <w:jc w:val="both"/>
        <w:rPr>
          <w:rFonts w:ascii="Arial" w:hAnsi="Arial" w:cs="Arial"/>
        </w:rPr>
      </w:pPr>
    </w:p>
    <w:p w14:paraId="598221BB" w14:textId="77777777" w:rsidR="00B71E45" w:rsidRDefault="00B71E45">
      <w:pPr>
        <w:jc w:val="both"/>
        <w:rPr>
          <w:rFonts w:ascii="Arial" w:hAnsi="Arial" w:cs="Arial"/>
        </w:rPr>
      </w:pPr>
    </w:p>
    <w:p w14:paraId="598221BC" w14:textId="77777777" w:rsidR="00B71E45" w:rsidRDefault="00B71E45">
      <w:pPr>
        <w:jc w:val="both"/>
        <w:rPr>
          <w:rFonts w:ascii="Arial" w:hAnsi="Arial" w:cs="Arial"/>
        </w:rPr>
      </w:pPr>
    </w:p>
    <w:p w14:paraId="598221BD" w14:textId="77777777" w:rsidR="00B71E45" w:rsidRDefault="00B71E45">
      <w:pPr>
        <w:jc w:val="both"/>
        <w:rPr>
          <w:rFonts w:ascii="Arial" w:hAnsi="Arial" w:cs="Arial"/>
        </w:rPr>
      </w:pPr>
    </w:p>
    <w:p w14:paraId="598221BE" w14:textId="77777777" w:rsidR="00B71E45" w:rsidRDefault="00B71E45">
      <w:pPr>
        <w:jc w:val="both"/>
        <w:rPr>
          <w:rFonts w:ascii="Arial" w:hAnsi="Arial" w:cs="Arial"/>
        </w:rPr>
      </w:pPr>
    </w:p>
    <w:p w14:paraId="598221BF" w14:textId="77777777" w:rsidR="00B71E45" w:rsidRDefault="00B71E45">
      <w:pPr>
        <w:jc w:val="both"/>
        <w:rPr>
          <w:rFonts w:ascii="Arial" w:hAnsi="Arial" w:cs="Arial"/>
        </w:rPr>
      </w:pPr>
    </w:p>
    <w:p w14:paraId="598221C0" w14:textId="77777777" w:rsidR="00B71E45" w:rsidRDefault="00B71E45">
      <w:pPr>
        <w:jc w:val="both"/>
        <w:rPr>
          <w:rFonts w:ascii="Arial" w:hAnsi="Arial" w:cs="Arial"/>
        </w:rPr>
      </w:pPr>
    </w:p>
    <w:p w14:paraId="598221C1" w14:textId="77777777" w:rsidR="00B71E45" w:rsidRDefault="00B71E45">
      <w:pPr>
        <w:jc w:val="both"/>
        <w:rPr>
          <w:rFonts w:ascii="Arial" w:hAnsi="Arial" w:cs="Arial"/>
        </w:rPr>
      </w:pPr>
    </w:p>
    <w:p w14:paraId="598221C2" w14:textId="77777777" w:rsidR="00B71E45" w:rsidRDefault="00B71E45">
      <w:pPr>
        <w:jc w:val="both"/>
        <w:rPr>
          <w:rFonts w:ascii="Arial" w:hAnsi="Arial" w:cs="Arial"/>
        </w:rPr>
      </w:pPr>
    </w:p>
    <w:p w14:paraId="598221C3" w14:textId="77777777" w:rsidR="00B71E45" w:rsidRDefault="00B71E45">
      <w:pPr>
        <w:jc w:val="both"/>
        <w:rPr>
          <w:rFonts w:ascii="Arial" w:hAnsi="Arial" w:cs="Arial"/>
        </w:rPr>
      </w:pPr>
    </w:p>
    <w:p w14:paraId="598221C4"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21C9" w14:textId="77777777" w:rsidR="005C6314" w:rsidRDefault="005C6314">
      <w:r>
        <w:separator/>
      </w:r>
    </w:p>
  </w:endnote>
  <w:endnote w:type="continuationSeparator" w:id="0">
    <w:p w14:paraId="598221CA"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98221D1" w14:textId="77777777">
      <w:trPr>
        <w:tblHeader/>
      </w:trPr>
      <w:tc>
        <w:tcPr>
          <w:tcW w:w="3513" w:type="dxa"/>
          <w:shd w:val="clear" w:color="auto" w:fill="66CCFF"/>
        </w:tcPr>
        <w:p w14:paraId="598221CB"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598221CC" w14:textId="408353AA" w:rsidR="00472B25" w:rsidRPr="00066897" w:rsidRDefault="00FC32D7">
          <w:pPr>
            <w:shd w:val="clear" w:color="auto" w:fill="66CCFF"/>
            <w:snapToGrid w:val="0"/>
            <w:jc w:val="center"/>
            <w:rPr>
              <w:rFonts w:ascii="Arial" w:hAnsi="Arial" w:cs="Arial"/>
              <w:b/>
              <w:bCs/>
              <w:sz w:val="18"/>
              <w:szCs w:val="18"/>
            </w:rPr>
          </w:pPr>
          <w:r>
            <w:rPr>
              <w:rFonts w:ascii="Arial" w:hAnsi="Arial" w:cs="Arial"/>
              <w:b/>
              <w:i/>
              <w:iCs/>
              <w:sz w:val="18"/>
              <w:szCs w:val="18"/>
            </w:rPr>
            <w:t>EFS-NVAQ/351</w:t>
          </w:r>
        </w:p>
      </w:tc>
      <w:tc>
        <w:tcPr>
          <w:tcW w:w="900" w:type="dxa"/>
          <w:shd w:val="clear" w:color="auto" w:fill="66CCFF"/>
        </w:tcPr>
        <w:p w14:paraId="598221CD"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98221CE"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598221C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98221D0"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598221D2"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221C7" w14:textId="77777777" w:rsidR="005C6314" w:rsidRDefault="005C6314">
      <w:r>
        <w:separator/>
      </w:r>
    </w:p>
  </w:footnote>
  <w:footnote w:type="continuationSeparator" w:id="0">
    <w:p w14:paraId="598221C8"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37842"/>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C32D7"/>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8220E0"/>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3.xml><?xml version="1.0" encoding="utf-8"?>
<ds:datastoreItem xmlns:ds="http://schemas.openxmlformats.org/officeDocument/2006/customXml" ds:itemID="{2BAF2B82-348A-41F5-A5A3-43F3E114251A}">
  <ds:schemaRefs>
    <ds:schemaRef ds:uri="3db10a5d-558e-4c80-b55c-f43536d34388"/>
    <ds:schemaRef ds:uri="http://schemas.microsoft.com/sharepoint/v3"/>
    <ds:schemaRef ds:uri="8cabc909-925b-4993-810a-c39a03b082db"/>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7072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8341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DE-PORTBAIL Violaine</cp:lastModifiedBy>
  <cp:revision>3</cp:revision>
  <cp:lastPrinted>2016-03-31T08:52:00Z</cp:lastPrinted>
  <dcterms:created xsi:type="dcterms:W3CDTF">2025-12-09T10:12:00Z</dcterms:created>
  <dcterms:modified xsi:type="dcterms:W3CDTF">2025-12-09T10:12:00Z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